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56933" w14:textId="7EA1A8BD" w:rsidR="005C08CD" w:rsidRDefault="005C08CD" w:rsidP="009F0E65">
      <w:pPr>
        <w:pStyle w:val="Nagwek1"/>
        <w:rPr>
          <w:rFonts w:eastAsia="Calibri"/>
        </w:rPr>
      </w:pPr>
      <w:r w:rsidRPr="009F0E65">
        <w:rPr>
          <w:rFonts w:eastAsia="Calibri"/>
        </w:rPr>
        <w:t xml:space="preserve">Załącznik nr </w:t>
      </w:r>
      <w:r w:rsidR="00C056D0" w:rsidRPr="009F0E65">
        <w:rPr>
          <w:rFonts w:eastAsia="Calibri"/>
        </w:rPr>
        <w:t>4</w:t>
      </w:r>
      <w:r w:rsidR="00A540E7">
        <w:rPr>
          <w:rFonts w:eastAsia="Calibri"/>
        </w:rPr>
        <w:t>c</w:t>
      </w:r>
      <w:r w:rsidR="00C94E1A">
        <w:rPr>
          <w:rFonts w:eastAsia="Calibri"/>
        </w:rPr>
        <w:t xml:space="preserve"> </w:t>
      </w:r>
      <w:r w:rsidRPr="009F0E65">
        <w:rPr>
          <w:rFonts w:eastAsia="Calibri"/>
        </w:rPr>
        <w:t xml:space="preserve">do SWZ </w:t>
      </w:r>
    </w:p>
    <w:p w14:paraId="0729FF21" w14:textId="77777777" w:rsidR="00C94E1A" w:rsidRPr="00C94E1A" w:rsidRDefault="00C94E1A" w:rsidP="00C94E1A">
      <w:pPr>
        <w:rPr>
          <w:lang w:eastAsia="ar-SA"/>
        </w:rPr>
      </w:pPr>
      <w:bookmarkStart w:id="0" w:name="_GoBack"/>
      <w:bookmarkEnd w:id="0"/>
    </w:p>
    <w:p w14:paraId="2F74DF91" w14:textId="77777777" w:rsidR="005C08CD" w:rsidRPr="00C94E1A" w:rsidRDefault="005C08CD" w:rsidP="009F0E65">
      <w:pPr>
        <w:suppressAutoHyphens/>
        <w:spacing w:after="0" w:line="360" w:lineRule="auto"/>
        <w:rPr>
          <w:rFonts w:eastAsia="Times New Roman" w:cstheme="minorHAnsi"/>
          <w:b/>
          <w:color w:val="000000"/>
          <w:lang w:eastAsia="ar-SA"/>
        </w:rPr>
      </w:pPr>
      <w:r w:rsidRPr="00C94E1A">
        <w:rPr>
          <w:rFonts w:eastAsia="Times New Roman" w:cstheme="minorHAnsi"/>
          <w:b/>
          <w:color w:val="000000"/>
          <w:lang w:eastAsia="ar-SA"/>
        </w:rPr>
        <w:t>ZOBOWIĄZANIE PODMIOTU UDOSTĘPNIAJĄCEGO ZASOBY</w:t>
      </w:r>
    </w:p>
    <w:p w14:paraId="445B4495" w14:textId="048FFA52" w:rsidR="005C08CD" w:rsidRPr="00C94E1A" w:rsidRDefault="005C08CD" w:rsidP="009F0E65">
      <w:pPr>
        <w:suppressAutoHyphens/>
        <w:spacing w:after="0" w:line="360" w:lineRule="auto"/>
        <w:rPr>
          <w:rFonts w:eastAsia="Times New Roman" w:cstheme="minorHAnsi"/>
          <w:color w:val="000000"/>
          <w:lang w:eastAsia="ar-SA"/>
        </w:rPr>
      </w:pPr>
      <w:r w:rsidRPr="00C94E1A">
        <w:rPr>
          <w:rFonts w:eastAsia="Times New Roman" w:cstheme="minorHAnsi"/>
          <w:color w:val="000000"/>
          <w:lang w:eastAsia="ar-SA"/>
        </w:rPr>
        <w:t>do oddania do dyspozycji niezbędnych zasobów na potrzeby realizacji zamówienia</w:t>
      </w:r>
    </w:p>
    <w:p w14:paraId="1F84A8E7" w14:textId="77777777" w:rsidR="00C94E1A" w:rsidRDefault="00C94E1A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</w:p>
    <w:p w14:paraId="7C62DA9F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lang w:eastAsia="ar-SA"/>
        </w:rPr>
        <w:t>Ja ………………………………………………………………………………………………………………………</w:t>
      </w:r>
    </w:p>
    <w:p w14:paraId="776A0570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 (imię i nazwisko)</w:t>
      </w:r>
    </w:p>
    <w:p w14:paraId="395F874F" w14:textId="77777777" w:rsidR="005C08CD" w:rsidRPr="009F0E65" w:rsidRDefault="005C08CD" w:rsidP="009F0E65">
      <w:pPr>
        <w:suppressAutoHyphens/>
        <w:spacing w:after="0" w:line="360" w:lineRule="auto"/>
        <w:ind w:right="-71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lang w:eastAsia="ar-SA"/>
        </w:rPr>
        <w:t>reprezentując  ………………………………………………………………………………………………………………………</w:t>
      </w:r>
    </w:p>
    <w:p w14:paraId="20D6B1A6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(nazwa podmiotu, na którego zasobach będzie polegał Wykonawca)</w:t>
      </w:r>
    </w:p>
    <w:p w14:paraId="3F505EB7" w14:textId="77777777" w:rsidR="00C94E1A" w:rsidRDefault="00C94E1A" w:rsidP="00C94E1A">
      <w:pPr>
        <w:spacing w:after="0" w:line="360" w:lineRule="auto"/>
        <w:rPr>
          <w:rFonts w:eastAsia="Times New Roman" w:cstheme="minorHAnsi"/>
          <w:color w:val="000000"/>
          <w:lang w:eastAsia="ar-SA"/>
        </w:rPr>
      </w:pPr>
    </w:p>
    <w:p w14:paraId="492A6455" w14:textId="7D1804C1" w:rsidR="005C08CD" w:rsidRPr="009F0E65" w:rsidRDefault="005C08CD" w:rsidP="006969DA">
      <w:pPr>
        <w:spacing w:after="0" w:line="360" w:lineRule="auto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color w:val="000000"/>
          <w:lang w:eastAsia="ar-SA"/>
        </w:rPr>
        <w:t>w przypadku zawarcia umowy przez Wykonawcę, któremu udo</w:t>
      </w:r>
      <w:r w:rsidR="00C94E1A">
        <w:rPr>
          <w:rFonts w:eastAsia="Times New Roman" w:cstheme="minorHAnsi"/>
          <w:color w:val="000000"/>
          <w:lang w:eastAsia="ar-SA"/>
        </w:rPr>
        <w:t xml:space="preserve">stępniam zasoby w postępowaniu </w:t>
      </w:r>
      <w:r w:rsidR="00055FA7">
        <w:rPr>
          <w:rFonts w:eastAsia="Times New Roman" w:cstheme="minorHAnsi"/>
          <w:color w:val="000000"/>
          <w:lang w:eastAsia="ar-SA"/>
        </w:rPr>
        <w:br/>
      </w:r>
      <w:r w:rsidR="00C94E1A">
        <w:rPr>
          <w:rFonts w:eastAsia="Times New Roman" w:cstheme="minorHAnsi"/>
          <w:color w:val="000000"/>
          <w:lang w:eastAsia="ar-SA"/>
        </w:rPr>
        <w:t>o</w:t>
      </w:r>
      <w:r w:rsidRPr="009F0E65">
        <w:rPr>
          <w:rFonts w:eastAsia="Times New Roman" w:cstheme="minorHAnsi"/>
          <w:color w:val="000000"/>
          <w:lang w:eastAsia="ar-SA"/>
        </w:rPr>
        <w:t xml:space="preserve"> </w:t>
      </w:r>
      <w:r w:rsidRPr="009F0E65">
        <w:rPr>
          <w:rFonts w:eastAsia="NSimSun" w:cstheme="minorHAnsi"/>
          <w:kern w:val="2"/>
          <w:lang w:eastAsia="zh-CN" w:bidi="hi-IN"/>
        </w:rPr>
        <w:t>udzielenie zamówienia publicznego na</w:t>
      </w:r>
      <w:r w:rsidR="00A540E7">
        <w:rPr>
          <w:rFonts w:eastAsia="NSimSun" w:cstheme="minorHAnsi"/>
          <w:kern w:val="2"/>
          <w:lang w:eastAsia="zh-CN" w:bidi="hi-IN"/>
        </w:rPr>
        <w:t xml:space="preserve"> </w:t>
      </w:r>
      <w:r w:rsidR="00A540E7" w:rsidRPr="00A540E7">
        <w:rPr>
          <w:rFonts w:eastAsia="NSimSun" w:cstheme="minorHAnsi"/>
          <w:b/>
          <w:kern w:val="2"/>
          <w:lang w:eastAsia="zh-CN" w:bidi="hi-IN"/>
        </w:rPr>
        <w:t>przedłużenie licencji wraz ze wsparciem technicznym na zintegrowaną platformę LMS „</w:t>
      </w:r>
      <w:proofErr w:type="spellStart"/>
      <w:r w:rsidR="00A540E7" w:rsidRPr="00A540E7">
        <w:rPr>
          <w:rFonts w:eastAsia="NSimSun" w:cstheme="minorHAnsi"/>
          <w:b/>
          <w:kern w:val="2"/>
          <w:lang w:eastAsia="zh-CN" w:bidi="hi-IN"/>
        </w:rPr>
        <w:t>Blackboard</w:t>
      </w:r>
      <w:proofErr w:type="spellEnd"/>
      <w:r w:rsidR="00A540E7" w:rsidRPr="00A540E7">
        <w:rPr>
          <w:rFonts w:eastAsia="NSimSun" w:cstheme="minorHAnsi"/>
          <w:b/>
          <w:kern w:val="2"/>
          <w:lang w:eastAsia="zh-CN" w:bidi="hi-IN"/>
        </w:rPr>
        <w:t xml:space="preserve"> </w:t>
      </w:r>
      <w:proofErr w:type="spellStart"/>
      <w:r w:rsidR="00A540E7" w:rsidRPr="00A540E7">
        <w:rPr>
          <w:rFonts w:eastAsia="NSimSun" w:cstheme="minorHAnsi"/>
          <w:b/>
          <w:kern w:val="2"/>
          <w:lang w:eastAsia="zh-CN" w:bidi="hi-IN"/>
        </w:rPr>
        <w:t>Learn</w:t>
      </w:r>
      <w:proofErr w:type="spellEnd"/>
      <w:r w:rsidR="00A540E7" w:rsidRPr="00A540E7">
        <w:rPr>
          <w:rFonts w:eastAsia="NSimSun" w:cstheme="minorHAnsi"/>
          <w:b/>
          <w:kern w:val="2"/>
          <w:lang w:eastAsia="zh-CN" w:bidi="hi-IN"/>
        </w:rPr>
        <w:t xml:space="preserve"> Ultra”</w:t>
      </w:r>
      <w:r w:rsidR="00055FA7">
        <w:rPr>
          <w:rFonts w:eastAsia="Times New Roman" w:cstheme="minorHAnsi"/>
          <w:b/>
          <w:i/>
          <w:lang w:eastAsia="ar-SA"/>
        </w:rPr>
        <w:t xml:space="preserve">, </w:t>
      </w:r>
      <w:r w:rsidRPr="009F0E65">
        <w:rPr>
          <w:rFonts w:eastAsia="Times New Roman" w:cstheme="minorHAnsi"/>
          <w:lang w:eastAsia="ar-SA"/>
        </w:rPr>
        <w:t>zobowiązuję się do oddania do dyspozycji</w:t>
      </w:r>
      <w:r w:rsidR="00C94E1A">
        <w:rPr>
          <w:rFonts w:eastAsia="Times New Roman" w:cstheme="minorHAnsi"/>
          <w:lang w:eastAsia="ar-SA"/>
        </w:rPr>
        <w:t xml:space="preserve">: ………….………………………………………………………… </w:t>
      </w:r>
      <w:r w:rsidRPr="009F0E65">
        <w:rPr>
          <w:rFonts w:eastAsia="Times New Roman" w:cstheme="minorHAnsi"/>
          <w:i/>
          <w:lang w:eastAsia="ar-SA"/>
        </w:rPr>
        <w:t>(nazwa Wykonawcy)</w:t>
      </w:r>
    </w:p>
    <w:p w14:paraId="7A57FBE0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lang w:eastAsia="ar-SA"/>
        </w:rPr>
        <w:t>niezbędnych zasobów na potrzeby realizacji zamówienia.</w:t>
      </w:r>
    </w:p>
    <w:p w14:paraId="6C4781CE" w14:textId="77777777" w:rsidR="00C94E1A" w:rsidRDefault="00C94E1A" w:rsidP="009F0E65">
      <w:pPr>
        <w:suppressAutoHyphens/>
        <w:autoSpaceDE w:val="0"/>
        <w:spacing w:after="0" w:line="360" w:lineRule="auto"/>
        <w:rPr>
          <w:rFonts w:eastAsia="Times New Roman" w:cstheme="minorHAnsi"/>
          <w:lang w:eastAsia="ar-SA"/>
        </w:rPr>
      </w:pPr>
    </w:p>
    <w:p w14:paraId="296A6862" w14:textId="77777777" w:rsidR="005C08CD" w:rsidRPr="009F0E65" w:rsidRDefault="005C08CD" w:rsidP="00A540E7">
      <w:pPr>
        <w:suppressAutoHyphens/>
        <w:autoSpaceDE w:val="0"/>
        <w:spacing w:after="0" w:line="360" w:lineRule="auto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lang w:eastAsia="ar-SA"/>
        </w:rPr>
        <w:t xml:space="preserve">Oświadczam, że zgodnie z art. 118 ust. 4 ustawy </w:t>
      </w:r>
      <w:proofErr w:type="spellStart"/>
      <w:r w:rsidRPr="009F0E65">
        <w:rPr>
          <w:rFonts w:eastAsia="Times New Roman" w:cstheme="minorHAnsi"/>
          <w:lang w:eastAsia="ar-SA"/>
        </w:rPr>
        <w:t>Pzp</w:t>
      </w:r>
      <w:proofErr w:type="spellEnd"/>
      <w:r w:rsidRPr="009F0E65">
        <w:rPr>
          <w:rFonts w:eastAsia="Times New Roman" w:cstheme="minorHAnsi"/>
          <w:lang w:eastAsia="ar-SA"/>
        </w:rPr>
        <w:t xml:space="preserve">, stosunek łączący wykonawcę ze mną gwarantuje </w:t>
      </w:r>
      <w:r w:rsidRPr="009F0E65">
        <w:rPr>
          <w:rFonts w:eastAsia="Times New Roman" w:cstheme="minorHAnsi"/>
          <w:b/>
          <w:lang w:eastAsia="ar-SA"/>
        </w:rPr>
        <w:t xml:space="preserve">rzeczywisty dostęp </w:t>
      </w:r>
      <w:r w:rsidRPr="009F0E65">
        <w:rPr>
          <w:rFonts w:eastAsia="Times New Roman" w:cstheme="minorHAnsi"/>
          <w:lang w:eastAsia="ar-SA"/>
        </w:rPr>
        <w:t>do udostępnianych zasobów, co w szczególności potwierdzają poniższe dane:</w:t>
      </w:r>
    </w:p>
    <w:p w14:paraId="73BB2161" w14:textId="2AF89A41" w:rsidR="00C94E1A" w:rsidRPr="00C94E1A" w:rsidRDefault="005C08CD" w:rsidP="00A540E7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 xml:space="preserve">zakres dostępnych wykonawcy zasobów podmiotu udostępniającego zasoby: </w:t>
      </w:r>
      <w:r w:rsidR="00C94E1A" w:rsidRPr="00C94E1A">
        <w:rPr>
          <w:rFonts w:eastAsia="Times New Roman" w:cstheme="minorHAnsi"/>
          <w:sz w:val="22"/>
          <w:szCs w:val="22"/>
          <w:lang w:eastAsia="ar-SA"/>
        </w:rPr>
        <w:t xml:space="preserve"> </w:t>
      </w:r>
    </w:p>
    <w:p w14:paraId="30B2084F" w14:textId="6CFC6D43" w:rsidR="005C08CD" w:rsidRPr="00C94E1A" w:rsidRDefault="005C08CD" w:rsidP="00A540E7">
      <w:pPr>
        <w:pStyle w:val="Akapitzlist"/>
        <w:suppressAutoHyphens/>
        <w:autoSpaceDE w:val="0"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0E4B9F0B" w14:textId="40A274D8" w:rsidR="00C94E1A" w:rsidRPr="00C94E1A" w:rsidRDefault="005C08CD" w:rsidP="00A540E7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sposób i okres udostępnienia wykonawcy i wykorzystania przez niego zasobów podmiotu udostępniającego te zasoby przy wykonywaniu zamówienia:</w:t>
      </w:r>
    </w:p>
    <w:p w14:paraId="344792B0" w14:textId="06212F5C" w:rsidR="005C08CD" w:rsidRPr="00C94E1A" w:rsidRDefault="005C08CD" w:rsidP="00A540E7">
      <w:pPr>
        <w:pStyle w:val="Akapitzlist"/>
        <w:suppressAutoHyphens/>
        <w:autoSpaceDE w:val="0"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…………………………………….............................................................................</w:t>
      </w:r>
    </w:p>
    <w:p w14:paraId="2B08F460" w14:textId="4DBB3139" w:rsidR="00C94E1A" w:rsidRPr="00C94E1A" w:rsidRDefault="005C08CD" w:rsidP="00A540E7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 xml:space="preserve">czy i w jakim zakresie podmiot udostępniający zasoby, na zdolnościach którego wykonawca polega </w:t>
      </w:r>
      <w:r w:rsidR="00E87934">
        <w:rPr>
          <w:rFonts w:eastAsia="Times New Roman" w:cstheme="minorHAnsi"/>
          <w:sz w:val="22"/>
          <w:szCs w:val="22"/>
          <w:lang w:eastAsia="ar-SA"/>
        </w:rPr>
        <w:br/>
      </w:r>
      <w:r w:rsidRPr="00C94E1A">
        <w:rPr>
          <w:rFonts w:eastAsia="Times New Roman" w:cstheme="minorHAnsi"/>
          <w:sz w:val="22"/>
          <w:szCs w:val="22"/>
          <w:lang w:eastAsia="ar-SA"/>
        </w:rPr>
        <w:t>w odniesieniu do warunków udziału w postępowaniu dotyczących wykształcenia, kwalifikacji zawodowych lub doświadczenia, zrealizuje usługi lub roboty budowlane, których wskazane zdolności dotyczą:</w:t>
      </w:r>
    </w:p>
    <w:p w14:paraId="35EB4510" w14:textId="6C0D589B" w:rsidR="00C94E1A" w:rsidRPr="00C94E1A" w:rsidRDefault="00C94E1A" w:rsidP="00C94E1A">
      <w:pPr>
        <w:pStyle w:val="Akapitzlist"/>
        <w:suppressAutoHyphens/>
        <w:autoSpaceDE w:val="0"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…………………………………….............................................................................</w:t>
      </w:r>
    </w:p>
    <w:p w14:paraId="6B03723A" w14:textId="77777777" w:rsidR="005C08CD" w:rsidRPr="009F0E65" w:rsidRDefault="005C08CD" w:rsidP="009F0E65">
      <w:pPr>
        <w:suppressAutoHyphens/>
        <w:spacing w:after="0" w:line="360" w:lineRule="auto"/>
        <w:jc w:val="center"/>
        <w:rPr>
          <w:rFonts w:eastAsia="Times New Roman" w:cstheme="minorHAnsi"/>
          <w:b/>
          <w:bCs/>
          <w:color w:val="000000"/>
          <w:lang w:eastAsia="ar-SA"/>
        </w:rPr>
      </w:pPr>
    </w:p>
    <w:p w14:paraId="22E7FAEA" w14:textId="77777777" w:rsidR="00C94E1A" w:rsidRPr="00E87934" w:rsidRDefault="00C94E1A" w:rsidP="00C94E1A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i/>
        </w:rPr>
      </w:pPr>
      <w:r w:rsidRPr="00E87934">
        <w:rPr>
          <w:rFonts w:cstheme="minorHAnsi"/>
          <w:i/>
        </w:rPr>
        <w:t xml:space="preserve">kwalifikowany podpis elektroniczny osoby reprezentującej podmiot, </w:t>
      </w:r>
    </w:p>
    <w:p w14:paraId="3891A937" w14:textId="77777777" w:rsidR="00C94E1A" w:rsidRPr="00E87934" w:rsidRDefault="00C94E1A" w:rsidP="00C94E1A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i/>
          <w:iCs/>
        </w:rPr>
      </w:pPr>
      <w:r w:rsidRPr="00E87934">
        <w:rPr>
          <w:rFonts w:cstheme="minorHAnsi"/>
          <w:i/>
        </w:rPr>
        <w:t>na którego zasobach będzie polegał Wykonawca</w:t>
      </w:r>
    </w:p>
    <w:p w14:paraId="158F6B05" w14:textId="3A0958A9" w:rsidR="00AA58DF" w:rsidRPr="009F0E65" w:rsidRDefault="00AA58DF" w:rsidP="009F0E65">
      <w:pPr>
        <w:shd w:val="clear" w:color="auto" w:fill="FFFFFF"/>
        <w:tabs>
          <w:tab w:val="left" w:pos="900"/>
          <w:tab w:val="left" w:pos="4536"/>
        </w:tabs>
        <w:suppressAutoHyphens/>
        <w:spacing w:after="0" w:line="360" w:lineRule="auto"/>
        <w:ind w:right="422"/>
        <w:rPr>
          <w:rFonts w:eastAsia="Times New Roman" w:cstheme="minorHAnsi"/>
          <w:i/>
          <w:lang w:eastAsia="ar-SA"/>
        </w:rPr>
      </w:pPr>
    </w:p>
    <w:p w14:paraId="6A9A73E0" w14:textId="7C718D59" w:rsidR="00AA58DF" w:rsidRPr="00420242" w:rsidRDefault="00AA58DF" w:rsidP="00420242">
      <w:pPr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AA58DF" w:rsidRPr="00420242" w:rsidSect="00420242">
      <w:headerReference w:type="default" r:id="rId8"/>
      <w:footerReference w:type="default" r:id="rId9"/>
      <w:pgSz w:w="11906" w:h="16838"/>
      <w:pgMar w:top="851" w:right="1077" w:bottom="1440" w:left="107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BA99A" w14:textId="77777777" w:rsidR="00261525" w:rsidRDefault="00261525" w:rsidP="007D0747">
      <w:pPr>
        <w:spacing w:after="0" w:line="240" w:lineRule="auto"/>
      </w:pPr>
      <w:r>
        <w:separator/>
      </w:r>
    </w:p>
  </w:endnote>
  <w:endnote w:type="continuationSeparator" w:id="0">
    <w:p w14:paraId="3DC3D8CF" w14:textId="77777777" w:rsidR="00261525" w:rsidRDefault="00261525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2E299" w14:textId="77777777" w:rsidR="00261525" w:rsidRDefault="00261525" w:rsidP="007D0747">
      <w:pPr>
        <w:spacing w:after="0" w:line="240" w:lineRule="auto"/>
      </w:pPr>
      <w:r>
        <w:separator/>
      </w:r>
    </w:p>
  </w:footnote>
  <w:footnote w:type="continuationSeparator" w:id="0">
    <w:p w14:paraId="28157983" w14:textId="77777777" w:rsidR="00261525" w:rsidRDefault="00261525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261525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A540E7" w:rsidRPr="00A540E7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A540E7" w:rsidRPr="00A540E7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E427566"/>
    <w:multiLevelType w:val="hybridMultilevel"/>
    <w:tmpl w:val="AEEAD09E"/>
    <w:lvl w:ilvl="0" w:tplc="C3369522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8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7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8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4"/>
  </w:num>
  <w:num w:numId="10">
    <w:abstractNumId w:val="59"/>
  </w:num>
  <w:num w:numId="11">
    <w:abstractNumId w:val="56"/>
  </w:num>
  <w:num w:numId="12">
    <w:abstractNumId w:val="60"/>
  </w:num>
  <w:num w:numId="13">
    <w:abstractNumId w:val="46"/>
  </w:num>
  <w:num w:numId="14">
    <w:abstractNumId w:val="42"/>
  </w:num>
  <w:num w:numId="15">
    <w:abstractNumId w:val="50"/>
  </w:num>
  <w:num w:numId="16">
    <w:abstractNumId w:val="62"/>
  </w:num>
  <w:num w:numId="17">
    <w:abstractNumId w:val="2"/>
  </w:num>
  <w:num w:numId="18">
    <w:abstractNumId w:val="51"/>
  </w:num>
  <w:num w:numId="19">
    <w:abstractNumId w:val="53"/>
  </w:num>
  <w:num w:numId="20">
    <w:abstractNumId w:val="73"/>
  </w:num>
  <w:num w:numId="21">
    <w:abstractNumId w:val="39"/>
  </w:num>
  <w:num w:numId="22">
    <w:abstractNumId w:val="71"/>
  </w:num>
  <w:num w:numId="23">
    <w:abstractNumId w:val="74"/>
  </w:num>
  <w:num w:numId="24">
    <w:abstractNumId w:val="44"/>
  </w:num>
  <w:num w:numId="25">
    <w:abstractNumId w:val="40"/>
  </w:num>
  <w:num w:numId="26">
    <w:abstractNumId w:val="52"/>
  </w:num>
  <w:num w:numId="27">
    <w:abstractNumId w:val="38"/>
  </w:num>
  <w:num w:numId="28">
    <w:abstractNumId w:val="76"/>
  </w:num>
  <w:num w:numId="29">
    <w:abstractNumId w:val="41"/>
  </w:num>
  <w:num w:numId="30">
    <w:abstractNumId w:val="65"/>
  </w:num>
  <w:num w:numId="31">
    <w:abstractNumId w:val="48"/>
  </w:num>
  <w:num w:numId="32">
    <w:abstractNumId w:val="54"/>
  </w:num>
  <w:num w:numId="33">
    <w:abstractNumId w:val="77"/>
  </w:num>
  <w:num w:numId="34">
    <w:abstractNumId w:val="49"/>
  </w:num>
  <w:num w:numId="35">
    <w:abstractNumId w:val="47"/>
  </w:num>
  <w:num w:numId="36">
    <w:abstractNumId w:val="75"/>
  </w:num>
  <w:num w:numId="37">
    <w:abstractNumId w:val="70"/>
  </w:num>
  <w:num w:numId="38">
    <w:abstractNumId w:val="63"/>
  </w:num>
  <w:num w:numId="39">
    <w:abstractNumId w:val="69"/>
  </w:num>
  <w:num w:numId="40">
    <w:abstractNumId w:val="67"/>
  </w:num>
  <w:num w:numId="41">
    <w:abstractNumId w:val="45"/>
  </w:num>
  <w:num w:numId="42">
    <w:abstractNumId w:val="72"/>
  </w:num>
  <w:num w:numId="43">
    <w:abstractNumId w:val="68"/>
  </w:num>
  <w:num w:numId="44">
    <w:abstractNumId w:val="58"/>
  </w:num>
  <w:num w:numId="45">
    <w:abstractNumId w:val="66"/>
  </w:num>
  <w:num w:numId="46">
    <w:abstractNumId w:val="61"/>
  </w:num>
  <w:num w:numId="47">
    <w:abstractNumId w:val="55"/>
  </w:num>
  <w:num w:numId="48">
    <w:abstractNumId w:val="4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36EAD"/>
    <w:rsid w:val="00042D5F"/>
    <w:rsid w:val="00054A5D"/>
    <w:rsid w:val="00055FA7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7DC2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1525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039F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10E52"/>
    <w:rsid w:val="0041280E"/>
    <w:rsid w:val="0041417E"/>
    <w:rsid w:val="00420242"/>
    <w:rsid w:val="00421E21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4F64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69DA"/>
    <w:rsid w:val="0069703F"/>
    <w:rsid w:val="006A0FB1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63759"/>
    <w:rsid w:val="00973E16"/>
    <w:rsid w:val="00975D23"/>
    <w:rsid w:val="00976CA6"/>
    <w:rsid w:val="009778D3"/>
    <w:rsid w:val="0099631F"/>
    <w:rsid w:val="00997F47"/>
    <w:rsid w:val="009A2D37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0E7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94E1A"/>
    <w:rsid w:val="00CB2B3E"/>
    <w:rsid w:val="00CB322E"/>
    <w:rsid w:val="00CB3755"/>
    <w:rsid w:val="00CB6B50"/>
    <w:rsid w:val="00CC1784"/>
    <w:rsid w:val="00CC30C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3C9F"/>
    <w:rsid w:val="00DC64DF"/>
    <w:rsid w:val="00DC7636"/>
    <w:rsid w:val="00DD14B7"/>
    <w:rsid w:val="00DD1B25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934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28065-A171-4958-87C9-385AF2EF3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Elżbieta Samsonowicz-Łęczycka</cp:lastModifiedBy>
  <cp:revision>169</cp:revision>
  <cp:lastPrinted>2022-06-14T10:50:00Z</cp:lastPrinted>
  <dcterms:created xsi:type="dcterms:W3CDTF">2021-05-06T12:49:00Z</dcterms:created>
  <dcterms:modified xsi:type="dcterms:W3CDTF">2025-11-03T13:24:00Z</dcterms:modified>
</cp:coreProperties>
</file>